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8C7BC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08B3417B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5FE3B86A" w14:textId="77777777" w:rsidR="00A93D43" w:rsidRDefault="00A93D43"/>
    <w:p w14:paraId="3E26A535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6B9CAEE7" w14:textId="77777777" w:rsidR="00A93D43" w:rsidRDefault="00A93D43"/>
    <w:p w14:paraId="74EECD26" w14:textId="77777777" w:rsidR="00A93D43" w:rsidRPr="0094520F" w:rsidRDefault="00A93D43" w:rsidP="00FF566C">
      <w:pPr>
        <w:jc w:val="center"/>
      </w:pPr>
      <w:r w:rsidRPr="0094520F">
        <w:rPr>
          <w:rFonts w:ascii="Calibri" w:hAnsi="Calibri" w:cs="Arial"/>
          <w:b/>
          <w:szCs w:val="28"/>
          <w:lang w:val="x-none" w:eastAsia="x-none"/>
        </w:rPr>
        <w:t>o splnění</w:t>
      </w:r>
      <w:r w:rsidRPr="0094520F"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94520F">
        <w:t xml:space="preserve"> </w:t>
      </w:r>
    </w:p>
    <w:p w14:paraId="0841271D" w14:textId="77777777" w:rsidR="00A93D43" w:rsidRDefault="00A93D43"/>
    <w:p w14:paraId="46864433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27F32901" w14:textId="77777777" w:rsidR="00A93D43" w:rsidRPr="0094520F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3678C1FD" w14:textId="219EA8AC" w:rsidR="00DE1DDB" w:rsidRDefault="00EC5CF5">
      <w:pPr>
        <w:spacing w:after="120"/>
        <w:rPr>
          <w:rFonts w:ascii="Calibri" w:hAnsi="Calibri" w:cs="Arial"/>
          <w:color w:val="FF0000"/>
        </w:rPr>
      </w:pPr>
      <w:r w:rsidRPr="00EC5CF5">
        <w:rPr>
          <w:rFonts w:ascii="Calibri" w:hAnsi="Calibri" w:cs="Calibri"/>
          <w:b/>
          <w:bCs/>
        </w:rPr>
        <w:t>Vrtací systémy pro operační sály</w:t>
      </w:r>
      <w:r w:rsidR="003A137A">
        <w:rPr>
          <w:rFonts w:ascii="Calibri" w:hAnsi="Calibri" w:cs="Calibri"/>
          <w:b/>
          <w:bCs/>
        </w:rPr>
        <w:t xml:space="preserve">, část ………….. </w:t>
      </w:r>
      <w:r w:rsidR="003A137A">
        <w:rPr>
          <w:rFonts w:ascii="Calibri" w:hAnsi="Calibri" w:cs="Arial"/>
          <w:color w:val="FF0000"/>
        </w:rPr>
        <w:t xml:space="preserve"> </w:t>
      </w:r>
      <w:r w:rsidR="003A137A" w:rsidRPr="00A93D43">
        <w:rPr>
          <w:rFonts w:ascii="Calibri" w:hAnsi="Calibri" w:cs="Arial"/>
          <w:color w:val="FF0000"/>
        </w:rPr>
        <w:t>(doplní účastník)</w:t>
      </w:r>
    </w:p>
    <w:p w14:paraId="0F04229D" w14:textId="77777777" w:rsidR="003A137A" w:rsidRDefault="003A137A">
      <w:pPr>
        <w:spacing w:after="120"/>
        <w:rPr>
          <w:rFonts w:ascii="Calibri" w:hAnsi="Calibri" w:cs="Arial"/>
          <w:color w:val="FF0000"/>
        </w:rPr>
      </w:pPr>
    </w:p>
    <w:p w14:paraId="32B6BBBF" w14:textId="51942281" w:rsidR="003A137A" w:rsidRPr="003A137A" w:rsidRDefault="003A137A">
      <w:pPr>
        <w:spacing w:after="120"/>
        <w:rPr>
          <w:rFonts w:ascii="Calibri" w:hAnsi="Calibri" w:cs="Arial"/>
          <w:sz w:val="22"/>
          <w:szCs w:val="22"/>
        </w:rPr>
      </w:pPr>
      <w:r w:rsidRPr="003A137A">
        <w:rPr>
          <w:rFonts w:ascii="Calibri" w:hAnsi="Calibri" w:cs="Arial"/>
          <w:sz w:val="22"/>
          <w:szCs w:val="22"/>
        </w:rPr>
        <w:t>Název části veřejné zakázky:</w:t>
      </w:r>
    </w:p>
    <w:p w14:paraId="08203005" w14:textId="682D645A" w:rsidR="003A137A" w:rsidRDefault="003A137A">
      <w:pPr>
        <w:spacing w:after="1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…………………………………………………………… </w:t>
      </w:r>
      <w:r w:rsidRPr="00A93D43">
        <w:rPr>
          <w:rFonts w:ascii="Calibri" w:hAnsi="Calibri" w:cs="Arial"/>
          <w:color w:val="FF0000"/>
        </w:rPr>
        <w:t>(doplní účastník)</w:t>
      </w:r>
    </w:p>
    <w:p w14:paraId="51B6CA58" w14:textId="77777777" w:rsidR="00A80566" w:rsidRPr="009774B3" w:rsidRDefault="00A80566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55B1651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6C7D7E16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053B58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3273F2E0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5393FDD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EBC3D70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46672D3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F3E93E2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F89749D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68DC0BD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727DE56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19B4C59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74B901D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8E483A6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4DCCD264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45B01AEC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1005AC5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4B1994A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6C52863E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34F4FAF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354D057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66D67180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4BCD373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1ACBC1D3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15D77FC4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074D39F4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38B4FE83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1294BC43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F07138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D8617C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C4B54C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0FF6F1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256A72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157EB39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…..</w:t>
      </w:r>
    </w:p>
    <w:p w14:paraId="64E7B1F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27A221E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1FC3D7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4CFCDB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312944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ACF629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1067CA0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0E7C609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06A54527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A6280" w14:textId="77777777" w:rsidR="0054169B" w:rsidRDefault="0054169B">
      <w:r>
        <w:separator/>
      </w:r>
    </w:p>
  </w:endnote>
  <w:endnote w:type="continuationSeparator" w:id="0">
    <w:p w14:paraId="0B9A52E1" w14:textId="77777777" w:rsidR="0054169B" w:rsidRDefault="00541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37071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300D6868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1F855" w14:textId="77777777" w:rsidR="0054169B" w:rsidRDefault="0054169B">
      <w:r>
        <w:separator/>
      </w:r>
    </w:p>
  </w:footnote>
  <w:footnote w:type="continuationSeparator" w:id="0">
    <w:p w14:paraId="2C891C12" w14:textId="77777777" w:rsidR="0054169B" w:rsidRDefault="00541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65084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517086425">
    <w:abstractNumId w:val="0"/>
  </w:num>
  <w:num w:numId="2" w16cid:durableId="1864055870">
    <w:abstractNumId w:val="1"/>
  </w:num>
  <w:num w:numId="3" w16cid:durableId="1443959194">
    <w:abstractNumId w:val="2"/>
  </w:num>
  <w:num w:numId="4" w16cid:durableId="1941177904">
    <w:abstractNumId w:val="3"/>
  </w:num>
  <w:num w:numId="5" w16cid:durableId="309137782">
    <w:abstractNumId w:val="4"/>
  </w:num>
  <w:num w:numId="6" w16cid:durableId="2115516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061AD"/>
    <w:rsid w:val="00010B0E"/>
    <w:rsid w:val="00076E74"/>
    <w:rsid w:val="001C5FDA"/>
    <w:rsid w:val="001D1F2A"/>
    <w:rsid w:val="00261F98"/>
    <w:rsid w:val="002B5769"/>
    <w:rsid w:val="00312F1C"/>
    <w:rsid w:val="00344A73"/>
    <w:rsid w:val="003832CF"/>
    <w:rsid w:val="003974B8"/>
    <w:rsid w:val="003A137A"/>
    <w:rsid w:val="003C07A7"/>
    <w:rsid w:val="00477FAD"/>
    <w:rsid w:val="00493F64"/>
    <w:rsid w:val="004D01E8"/>
    <w:rsid w:val="0054169B"/>
    <w:rsid w:val="0055519C"/>
    <w:rsid w:val="005A44F8"/>
    <w:rsid w:val="00622770"/>
    <w:rsid w:val="006739FF"/>
    <w:rsid w:val="006A749B"/>
    <w:rsid w:val="006C2ACF"/>
    <w:rsid w:val="007474AA"/>
    <w:rsid w:val="00753795"/>
    <w:rsid w:val="00786E28"/>
    <w:rsid w:val="007D01F5"/>
    <w:rsid w:val="007F1A15"/>
    <w:rsid w:val="00813524"/>
    <w:rsid w:val="008518AC"/>
    <w:rsid w:val="00873D58"/>
    <w:rsid w:val="008B7A08"/>
    <w:rsid w:val="008D7147"/>
    <w:rsid w:val="008E5B9A"/>
    <w:rsid w:val="0094520F"/>
    <w:rsid w:val="009774B3"/>
    <w:rsid w:val="009A60DD"/>
    <w:rsid w:val="00A31D7F"/>
    <w:rsid w:val="00A35FF4"/>
    <w:rsid w:val="00A80566"/>
    <w:rsid w:val="00A9275F"/>
    <w:rsid w:val="00A93D43"/>
    <w:rsid w:val="00AF2CD4"/>
    <w:rsid w:val="00B2323E"/>
    <w:rsid w:val="00B6638F"/>
    <w:rsid w:val="00B72B4C"/>
    <w:rsid w:val="00CC50F4"/>
    <w:rsid w:val="00D21E8E"/>
    <w:rsid w:val="00D439F7"/>
    <w:rsid w:val="00D53007"/>
    <w:rsid w:val="00DE1DDB"/>
    <w:rsid w:val="00E7728F"/>
    <w:rsid w:val="00EC5CF5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3EA7AA"/>
  <w15:chartTrackingRefBased/>
  <w15:docId w15:val="{8B277DB4-3D75-4CE2-948C-B1F290F7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1988</Characters>
  <Application>Microsoft Office Word</Application>
  <DocSecurity>0</DocSecurity>
  <Lines>63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2021-08-09T10:19:00Z</cp:lastPrinted>
  <dcterms:created xsi:type="dcterms:W3CDTF">2026-02-26T08:35:00Z</dcterms:created>
  <dcterms:modified xsi:type="dcterms:W3CDTF">2026-02-27T19:51:00Z</dcterms:modified>
</cp:coreProperties>
</file>